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CA2" w:rsidRPr="006F7E2D" w:rsidRDefault="00065CA2" w:rsidP="00065CA2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6F7E2D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6F7E2D">
        <w:rPr>
          <w:rFonts w:ascii="Calibri Light" w:eastAsia="Arial Black" w:hAnsi="Calibri Light" w:cs="Calibri Light"/>
          <w:u w:val="single"/>
        </w:rPr>
        <w:t xml:space="preserve"> </w:t>
      </w:r>
    </w:p>
    <w:p w:rsidR="002F2C36" w:rsidRPr="00065CA2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065CA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065CA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065CA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065CA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:rsidR="002F2C36" w:rsidRPr="00065CA2" w:rsidRDefault="002F2C36" w:rsidP="002F2C36">
      <w:pPr>
        <w:tabs>
          <w:tab w:val="left" w:pos="5040"/>
        </w:tabs>
        <w:suppressAutoHyphens/>
        <w:spacing w:after="0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065CA2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Zamawiający:</w:t>
      </w:r>
    </w:p>
    <w:p w:rsidR="002F2C36" w:rsidRPr="00065CA2" w:rsidRDefault="002F2C36" w:rsidP="002F2C36">
      <w:pPr>
        <w:tabs>
          <w:tab w:val="left" w:pos="5040"/>
        </w:tabs>
        <w:suppressAutoHyphens/>
        <w:spacing w:after="0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065CA2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 xml:space="preserve">Gmina Gródek nad Dunajcem </w:t>
      </w:r>
    </w:p>
    <w:p w:rsidR="002F2C36" w:rsidRPr="00065CA2" w:rsidRDefault="002F2C36" w:rsidP="002F2C36">
      <w:pPr>
        <w:tabs>
          <w:tab w:val="left" w:pos="5040"/>
        </w:tabs>
        <w:suppressAutoHyphens/>
        <w:spacing w:after="0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065CA2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Gródek nad Dunajcem 54</w:t>
      </w:r>
    </w:p>
    <w:p w:rsidR="002F2C36" w:rsidRPr="00065CA2" w:rsidRDefault="002F2C36" w:rsidP="002F2C36">
      <w:pPr>
        <w:tabs>
          <w:tab w:val="left" w:pos="5040"/>
        </w:tabs>
        <w:suppressAutoHyphens/>
        <w:spacing w:after="0"/>
        <w:ind w:left="5040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065CA2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33-318 Gródek nad Dunajcem</w:t>
      </w:r>
    </w:p>
    <w:p w:rsidR="002F2C36" w:rsidRPr="00065CA2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:rsidR="002F2C36" w:rsidRPr="00E20D28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E20D28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FORMULARZ OFERTY</w:t>
      </w:r>
    </w:p>
    <w:p w:rsidR="002F2C36" w:rsidRPr="00065CA2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065CA2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065CA2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065CA2">
        <w:rPr>
          <w:rFonts w:ascii="Calibri Light" w:eastAsia="Times New Roman" w:hAnsi="Calibri Light" w:cs="Calibri Light"/>
          <w:lang w:eastAsia="ar-SA"/>
        </w:rPr>
        <w:t>: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065CA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065CA2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065CA2">
        <w:rPr>
          <w:rFonts w:ascii="Calibri Light" w:eastAsia="Times New Roman" w:hAnsi="Calibri Light" w:cs="Calibri Light"/>
          <w:b/>
          <w:lang w:eastAsia="ar-SA"/>
        </w:rPr>
        <w:t>Ulica:</w:t>
      </w:r>
      <w:r w:rsidRPr="00065CA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065CA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065CA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065CA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065CA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065CA2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065CA2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065CA2">
        <w:rPr>
          <w:rFonts w:ascii="Calibri Light" w:eastAsia="Times New Roman" w:hAnsi="Calibri Light" w:cs="Calibri Light"/>
          <w:lang w:eastAsia="ar-SA"/>
        </w:rPr>
        <w:tab/>
      </w:r>
      <w:r w:rsidRPr="00065CA2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065CA2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065CA2">
        <w:rPr>
          <w:rFonts w:ascii="Calibri Light" w:eastAsia="Times New Roman" w:hAnsi="Calibri Light" w:cs="Calibri Light"/>
          <w:b/>
          <w:lang w:eastAsia="ar-SA"/>
        </w:rPr>
        <w:t>telefon:</w:t>
      </w:r>
      <w:r w:rsidRPr="00065CA2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065CA2">
        <w:rPr>
          <w:rFonts w:ascii="Calibri Light" w:eastAsia="Times New Roman" w:hAnsi="Calibri Light" w:cs="Calibri Light"/>
          <w:lang w:eastAsia="ar-SA"/>
        </w:rPr>
        <w:tab/>
      </w:r>
      <w:r w:rsidRPr="00065CA2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065CA2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065CA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065CA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065CA2">
        <w:rPr>
          <w:rFonts w:ascii="Calibri Light" w:eastAsia="Times New Roman" w:hAnsi="Calibri Light" w:cs="Calibri Light"/>
          <w:lang w:val="en-US" w:eastAsia="ar-SA"/>
        </w:rPr>
        <w:tab/>
      </w:r>
      <w:r w:rsidRPr="00065CA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065CA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:rsidR="002F2C36" w:rsidRPr="00065CA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065CA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065CA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065CA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065CA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065CA2">
        <w:rPr>
          <w:rFonts w:ascii="Calibri Light" w:eastAsia="Times New Roman" w:hAnsi="Calibri Light" w:cs="Calibri Light"/>
          <w:lang w:val="en-US" w:eastAsia="ar-SA"/>
        </w:rPr>
        <w:tab/>
      </w:r>
    </w:p>
    <w:p w:rsidR="002F2C36" w:rsidRPr="00065CA2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065CA2">
        <w:rPr>
          <w:rFonts w:ascii="Calibri Light" w:eastAsia="Times New Roman" w:hAnsi="Calibri Light" w:cs="Calibri Light"/>
          <w:lang w:val="en-US" w:eastAsia="ar-SA"/>
        </w:rPr>
        <w:tab/>
      </w:r>
    </w:p>
    <w:p w:rsidR="002F2C36" w:rsidRPr="00065CA2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:rsidR="002F2C36" w:rsidRPr="00E20D28" w:rsidRDefault="002F2C36" w:rsidP="00676EFC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Cs w:val="20"/>
        </w:rPr>
      </w:pPr>
      <w:r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Składaj</w:t>
      </w:r>
      <w:r w:rsidRPr="00E20D28">
        <w:rPr>
          <w:rFonts w:ascii="Calibri Light" w:eastAsia="TimesNewRoman" w:hAnsi="Calibri Light" w:cs="Calibri Light"/>
          <w:sz w:val="20"/>
          <w:szCs w:val="18"/>
          <w:lang w:eastAsia="ar-SA"/>
        </w:rPr>
        <w:t>ą</w:t>
      </w:r>
      <w:r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c ofert</w:t>
      </w:r>
      <w:r w:rsidRPr="00E20D28">
        <w:rPr>
          <w:rFonts w:ascii="Calibri Light" w:eastAsia="TimesNewRoman" w:hAnsi="Calibri Light" w:cs="Calibri Light"/>
          <w:sz w:val="20"/>
          <w:szCs w:val="18"/>
          <w:lang w:eastAsia="ar-SA"/>
        </w:rPr>
        <w:t xml:space="preserve">ę </w:t>
      </w:r>
      <w:r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na realizację zamówienia</w:t>
      </w:r>
      <w:r w:rsidR="00473E1B"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 xml:space="preserve"> nr IZP.272.1.34.2020</w:t>
      </w:r>
      <w:r w:rsidR="00676EFC"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 xml:space="preserve"> pn.: </w:t>
      </w:r>
      <w:r w:rsidR="00676EFC" w:rsidRPr="00E20D28">
        <w:rPr>
          <w:rFonts w:ascii="Calibri Light" w:eastAsia="Times New Roman" w:hAnsi="Calibri Light" w:cs="Calibri Light"/>
          <w:b/>
          <w:sz w:val="20"/>
          <w:szCs w:val="18"/>
          <w:lang w:eastAsia="ar-SA"/>
        </w:rPr>
        <w:t>Dostawa betonu drogowego</w:t>
      </w:r>
      <w:r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, oferuję wykonanie przedmiotu zamówienia za następując</w:t>
      </w:r>
      <w:r w:rsidR="004C4337"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e</w:t>
      </w:r>
      <w:r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 xml:space="preserve"> cen</w:t>
      </w:r>
      <w:r w:rsidR="004C4337"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y</w:t>
      </w:r>
      <w:r w:rsidRPr="00E20D28">
        <w:rPr>
          <w:rFonts w:ascii="Calibri Light" w:eastAsia="Times New Roman" w:hAnsi="Calibri Light" w:cs="Calibri Light"/>
          <w:sz w:val="20"/>
          <w:szCs w:val="18"/>
          <w:lang w:eastAsia="ar-SA"/>
        </w:rPr>
        <w:t>:</w:t>
      </w:r>
    </w:p>
    <w:tbl>
      <w:tblPr>
        <w:tblStyle w:val="Tabela-Siatka"/>
        <w:tblW w:w="8694" w:type="dxa"/>
        <w:tblInd w:w="454" w:type="dxa"/>
        <w:tblLook w:val="04A0" w:firstRow="1" w:lastRow="0" w:firstColumn="1" w:lastColumn="0" w:noHBand="0" w:noVBand="1"/>
      </w:tblPr>
      <w:tblGrid>
        <w:gridCol w:w="445"/>
        <w:gridCol w:w="2489"/>
        <w:gridCol w:w="1143"/>
        <w:gridCol w:w="1418"/>
        <w:gridCol w:w="1417"/>
        <w:gridCol w:w="1782"/>
      </w:tblGrid>
      <w:tr w:rsidR="00676EFC" w:rsidRPr="00065CA2" w:rsidTr="00716DBD">
        <w:trPr>
          <w:trHeight w:val="1197"/>
        </w:trPr>
        <w:tc>
          <w:tcPr>
            <w:tcW w:w="445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</w:pPr>
            <w:proofErr w:type="spellStart"/>
            <w:r w:rsidRPr="00065CA2"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  <w:t>Lp</w:t>
            </w:r>
            <w:proofErr w:type="spellEnd"/>
          </w:p>
        </w:tc>
        <w:tc>
          <w:tcPr>
            <w:tcW w:w="2489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  <w:t>Opis</w:t>
            </w:r>
          </w:p>
        </w:tc>
        <w:tc>
          <w:tcPr>
            <w:tcW w:w="1143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  <w:t>J.m.</w:t>
            </w:r>
          </w:p>
        </w:tc>
        <w:tc>
          <w:tcPr>
            <w:tcW w:w="1418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  <w:t>Ilość</w:t>
            </w:r>
          </w:p>
        </w:tc>
        <w:tc>
          <w:tcPr>
            <w:tcW w:w="1417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  <w:t>Cena jedn. brutto</w:t>
            </w:r>
          </w:p>
        </w:tc>
        <w:tc>
          <w:tcPr>
            <w:tcW w:w="1782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b/>
                <w:i/>
                <w:sz w:val="24"/>
                <w:lang w:eastAsia="ar-SA"/>
              </w:rPr>
              <w:t>Wartość brutto*</w:t>
            </w:r>
          </w:p>
        </w:tc>
      </w:tr>
      <w:tr w:rsidR="00676EFC" w:rsidRPr="00065CA2" w:rsidTr="00716DBD">
        <w:trPr>
          <w:trHeight w:val="622"/>
        </w:trPr>
        <w:tc>
          <w:tcPr>
            <w:tcW w:w="445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lang w:eastAsia="ar-SA"/>
              </w:rPr>
              <w:t>1</w:t>
            </w:r>
          </w:p>
        </w:tc>
        <w:tc>
          <w:tcPr>
            <w:tcW w:w="2489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lang w:eastAsia="ar-SA"/>
              </w:rPr>
              <w:t>Beton drogowy C 30/37</w:t>
            </w:r>
          </w:p>
        </w:tc>
        <w:tc>
          <w:tcPr>
            <w:tcW w:w="1143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lang w:eastAsia="ar-SA"/>
              </w:rPr>
            </w:pPr>
            <w:r w:rsidRPr="00065CA2">
              <w:rPr>
                <w:rFonts w:ascii="Calibri Light" w:eastAsia="Times New Roman" w:hAnsi="Calibri Light" w:cs="Calibri Light"/>
                <w:lang w:eastAsia="ar-SA"/>
              </w:rPr>
              <w:t>1 m3</w:t>
            </w:r>
          </w:p>
        </w:tc>
        <w:tc>
          <w:tcPr>
            <w:tcW w:w="1418" w:type="dxa"/>
            <w:vAlign w:val="center"/>
          </w:tcPr>
          <w:p w:rsidR="00676EFC" w:rsidRPr="00065CA2" w:rsidRDefault="0006568E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lang w:eastAsia="ar-SA"/>
              </w:rPr>
            </w:pPr>
            <w:r>
              <w:rPr>
                <w:rFonts w:ascii="Calibri Light" w:eastAsia="Times New Roman" w:hAnsi="Calibri Light" w:cs="Calibri Light"/>
                <w:lang w:eastAsia="ar-SA"/>
              </w:rPr>
              <w:t>431</w:t>
            </w:r>
          </w:p>
        </w:tc>
        <w:tc>
          <w:tcPr>
            <w:tcW w:w="1417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lang w:eastAsia="ar-SA"/>
              </w:rPr>
            </w:pPr>
          </w:p>
        </w:tc>
        <w:tc>
          <w:tcPr>
            <w:tcW w:w="1782" w:type="dxa"/>
            <w:vAlign w:val="center"/>
          </w:tcPr>
          <w:p w:rsidR="00676EFC" w:rsidRPr="00065CA2" w:rsidRDefault="00676EFC" w:rsidP="00676EFC">
            <w:pPr>
              <w:suppressAutoHyphens/>
              <w:jc w:val="center"/>
              <w:rPr>
                <w:rFonts w:ascii="Calibri Light" w:eastAsia="Times New Roman" w:hAnsi="Calibri Light" w:cs="Calibri Light"/>
                <w:lang w:eastAsia="ar-SA"/>
              </w:rPr>
            </w:pPr>
          </w:p>
        </w:tc>
      </w:tr>
    </w:tbl>
    <w:p w:rsidR="00676EFC" w:rsidRPr="00065CA2" w:rsidRDefault="00676EFC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</w:p>
    <w:p w:rsidR="00676EFC" w:rsidRPr="00065CA2" w:rsidRDefault="00676EFC" w:rsidP="00676EFC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065CA2">
        <w:rPr>
          <w:rFonts w:ascii="Calibri Light" w:eastAsia="Times New Roman" w:hAnsi="Calibri Light" w:cs="Calibri Light"/>
          <w:i/>
          <w:lang w:eastAsia="ar-SA"/>
        </w:rPr>
        <w:t xml:space="preserve">Słownie brutto*: </w:t>
      </w:r>
    </w:p>
    <w:p w:rsidR="00676EFC" w:rsidRPr="00065CA2" w:rsidRDefault="00676EFC" w:rsidP="00676EFC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065CA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………………………………………………………………………………………………………………………</w:t>
      </w:r>
      <w:r w:rsidR="00716DBD" w:rsidRPr="00065CA2">
        <w:rPr>
          <w:rFonts w:ascii="Calibri Light" w:eastAsia="Times New Roman" w:hAnsi="Calibri Light" w:cs="Calibri Light"/>
          <w:i/>
          <w:lang w:eastAsia="ar-SA"/>
        </w:rPr>
        <w:t>………………………</w:t>
      </w:r>
      <w:r w:rsidRPr="00065CA2">
        <w:rPr>
          <w:rFonts w:ascii="Calibri Light" w:eastAsia="Times New Roman" w:hAnsi="Calibri Light" w:cs="Calibri Light"/>
          <w:i/>
          <w:lang w:eastAsia="ar-SA"/>
        </w:rPr>
        <w:t xml:space="preserve">…… </w:t>
      </w:r>
    </w:p>
    <w:p w:rsidR="00716DBD" w:rsidRPr="00065CA2" w:rsidRDefault="00716DBD" w:rsidP="00716DBD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065CA2">
        <w:rPr>
          <w:rFonts w:ascii="Calibri Light" w:eastAsia="Times New Roman" w:hAnsi="Calibri Light" w:cs="Calibri Light"/>
          <w:i/>
          <w:lang w:eastAsia="ar-SA"/>
        </w:rPr>
        <w:t xml:space="preserve">…………………………………………………………………………………………………………………………………………………… </w:t>
      </w:r>
    </w:p>
    <w:p w:rsidR="00716DBD" w:rsidRPr="00065CA2" w:rsidRDefault="00716DBD" w:rsidP="00716DBD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065CA2">
        <w:rPr>
          <w:rFonts w:ascii="Calibri Light" w:eastAsia="Times New Roman" w:hAnsi="Calibri Light" w:cs="Calibri Light"/>
          <w:i/>
          <w:lang w:eastAsia="ar-SA"/>
        </w:rPr>
        <w:t xml:space="preserve">…………………………………………………………………………………………………………………………………………………… </w:t>
      </w: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D1242F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a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D1242F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a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zawiera wszystkie koszty niezbę</w:t>
      </w:r>
      <w:r w:rsidR="000C7787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dne do zrealizowania zamówienia.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  </w:t>
      </w: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Termin realizacji zamówienia: do </w:t>
      </w:r>
      <w:r w:rsidR="00E817A2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6</w:t>
      </w:r>
      <w:r w:rsidR="00D1242F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0 dni od daty podpisania umowy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.</w:t>
      </w: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 xml:space="preserve">Oświadczam, że zapoznałem się z warunkami </w:t>
      </w:r>
      <w:r w:rsidR="006A432A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realizacji 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zamówienia określonymi w Zaproszeniu i nie wnoszę do nich żadnych zastrzeżeń oraz uzyskałem wszelkie niezbędne informacje do przygotowania oferty.</w:t>
      </w: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</w:t>
      </w:r>
      <w:r w:rsidR="000C7787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w 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projekcie umowy, tj. płatność przelewem</w:t>
      </w:r>
      <w:r w:rsidR="000C7787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w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terminie do 30 dni od dnia wpływu fa</w:t>
      </w:r>
      <w:r w:rsidR="00716DBD"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ktury/rachunku do Zamawiającego.</w:t>
      </w: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</w:p>
    <w:p w:rsidR="000C7787" w:rsidRPr="00E20D28" w:rsidRDefault="000C7787" w:rsidP="00E20D28">
      <w:pPr>
        <w:pStyle w:val="Akapitzlist"/>
        <w:suppressAutoHyphens/>
        <w:overflowPunct w:val="0"/>
        <w:autoSpaceDE w:val="0"/>
        <w:spacing w:before="240" w:line="360" w:lineRule="auto"/>
        <w:ind w:left="360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</w:p>
    <w:p w:rsidR="002F2C36" w:rsidRPr="00E20D28" w:rsidRDefault="002F2C36" w:rsidP="00E20D28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:rsidR="002F2C36" w:rsidRPr="00E20D28" w:rsidRDefault="002F2C36" w:rsidP="00E20D28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:rsidR="002F2C36" w:rsidRPr="00E20D28" w:rsidRDefault="002F2C36" w:rsidP="00E20D28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:rsidR="002F2C36" w:rsidRPr="00E20D28" w:rsidRDefault="002F2C36" w:rsidP="00E20D28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:rsidR="002F2C36" w:rsidRPr="00E20D28" w:rsidRDefault="002F2C36" w:rsidP="00E20D28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E20D28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:rsidR="002F2C36" w:rsidRPr="00065CA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:rsidR="002F2C36" w:rsidRPr="00065CA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:rsidR="002F2C36" w:rsidRPr="00065CA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716DBD" w:rsidRPr="00065CA2" w:rsidTr="00E20D28">
        <w:tc>
          <w:tcPr>
            <w:tcW w:w="4637" w:type="dxa"/>
            <w:shd w:val="clear" w:color="auto" w:fill="auto"/>
            <w:vAlign w:val="center"/>
          </w:tcPr>
          <w:p w:rsidR="00716DBD" w:rsidRPr="00065CA2" w:rsidRDefault="00716DBD" w:rsidP="00AF451A">
            <w:pPr>
              <w:jc w:val="center"/>
              <w:rPr>
                <w:rFonts w:ascii="Calibri Light" w:hAnsi="Calibri Light" w:cs="Calibri Light"/>
              </w:rPr>
            </w:pPr>
            <w:r w:rsidRPr="00065C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="00AF451A" w:rsidRPr="00065CA2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065C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:rsidR="00716DBD" w:rsidRPr="00065CA2" w:rsidRDefault="00AF451A" w:rsidP="00E20D28">
            <w:pPr>
              <w:jc w:val="center"/>
              <w:rPr>
                <w:rFonts w:ascii="Calibri Light" w:hAnsi="Calibri Light" w:cs="Calibri Light"/>
              </w:rPr>
            </w:pPr>
            <w:r w:rsidRPr="00065C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  <w:r w:rsidRPr="00065CA2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065C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  <w:r w:rsidRPr="00065CA2">
              <w:rPr>
                <w:rFonts w:ascii="Calibri Light" w:hAnsi="Calibri Light" w:cs="Calibri Light"/>
                <w:i/>
                <w:iCs/>
                <w:sz w:val="12"/>
              </w:rPr>
              <w:br/>
              <w:t>(wskazanych w dokumencie uprawniającym    do występowania w obrocie prawny)</w:t>
            </w:r>
          </w:p>
        </w:tc>
      </w:tr>
    </w:tbl>
    <w:p w:rsidR="00903B11" w:rsidRPr="00065CA2" w:rsidRDefault="00903B11" w:rsidP="00E20D28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sectPr w:rsidR="00903B11" w:rsidRPr="00065CA2" w:rsidSect="00CB7076">
      <w:headerReference w:type="default" r:id="rId8"/>
      <w:footerReference w:type="default" r:id="rId9"/>
      <w:pgSz w:w="11906" w:h="16838"/>
      <w:pgMar w:top="1417" w:right="1417" w:bottom="1417" w:left="1417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0BD5" w:rsidRDefault="00B00BD5" w:rsidP="00D770B2">
      <w:pPr>
        <w:spacing w:after="0" w:line="240" w:lineRule="auto"/>
      </w:pPr>
      <w:r>
        <w:separator/>
      </w:r>
    </w:p>
  </w:endnote>
  <w:endnote w:type="continuationSeparator" w:id="0">
    <w:p w:rsidR="00B00BD5" w:rsidRDefault="00B00BD5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0F1A" w:rsidRPr="000A6BDB" w:rsidRDefault="00E40F1A" w:rsidP="00E40F1A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072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485"/>
    </w:tblGrid>
    <w:tr w:rsidR="00E40F1A" w:rsidRPr="000A6BDB" w:rsidTr="005D396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E40F1A" w:rsidRPr="000A6BDB" w:rsidRDefault="00E40F1A" w:rsidP="00E40F1A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E40F1A" w:rsidRPr="000A6BDB" w:rsidRDefault="00E40F1A" w:rsidP="00E40F1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485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E40F1A" w:rsidRPr="000A6BDB" w:rsidRDefault="00E40F1A" w:rsidP="00E40F1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:rsidR="00654B0C" w:rsidRPr="00E40F1A" w:rsidRDefault="00654B0C" w:rsidP="00E40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0BD5" w:rsidRDefault="00B00BD5" w:rsidP="00D770B2">
      <w:pPr>
        <w:spacing w:after="0" w:line="240" w:lineRule="auto"/>
      </w:pPr>
      <w:r>
        <w:separator/>
      </w:r>
    </w:p>
  </w:footnote>
  <w:footnote w:type="continuationSeparator" w:id="0">
    <w:p w:rsidR="00B00BD5" w:rsidRDefault="00B00BD5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40F1A" w:rsidRPr="00700B2F" w:rsidTr="005D3961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E40F1A" w:rsidRPr="00700B2F" w:rsidRDefault="00E40F1A" w:rsidP="00E40F1A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0" w:name="_Hlk32605983"/>
          <w:bookmarkStart w:id="1" w:name="_Hlk32605984"/>
          <w:bookmarkStart w:id="2" w:name="_Hlk32605986"/>
          <w:bookmarkStart w:id="3" w:name="_Hlk3260598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1.34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E40F1A" w:rsidRPr="00700B2F" w:rsidRDefault="00E40F1A" w:rsidP="00E40F1A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 xml:space="preserve">Dostawa betonu </w:t>
          </w:r>
          <w:r w:rsidR="005B652B">
            <w:rPr>
              <w:rFonts w:ascii="Calibri Light" w:hAnsi="Calibri Light" w:cstheme="minorHAnsi"/>
              <w:sz w:val="14"/>
              <w:szCs w:val="16"/>
            </w:rPr>
            <w:t>drogowego</w:t>
          </w:r>
          <w:r w:rsidRPr="0036148F">
            <w:rPr>
              <w:rFonts w:ascii="Calibri Light" w:hAnsi="Calibri Light" w:cstheme="minorHAnsi"/>
              <w:sz w:val="14"/>
              <w:szCs w:val="18"/>
            </w:rPr>
            <w:t xml:space="preserve">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</w:tbl>
  <w:p w:rsidR="00654B0C" w:rsidRPr="00E40F1A" w:rsidRDefault="00654B0C" w:rsidP="00E40F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707303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06663770"/>
    <w:multiLevelType w:val="multilevel"/>
    <w:tmpl w:val="3176D0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58382C"/>
    <w:multiLevelType w:val="multilevel"/>
    <w:tmpl w:val="5EE01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Arial" w:eastAsia="Wingdings" w:hAnsi="Arial" w:cs="Arial" w:hint="default"/>
        <w:b w:val="0"/>
        <w:sz w:val="20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2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3" w15:restartNumberingAfterBreak="0">
    <w:nsid w:val="09DB47DF"/>
    <w:multiLevelType w:val="multilevel"/>
    <w:tmpl w:val="C67E6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4" w15:restartNumberingAfterBreak="0">
    <w:nsid w:val="15AD4AE5"/>
    <w:multiLevelType w:val="multilevel"/>
    <w:tmpl w:val="ECB68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869314F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6" w15:restartNumberingAfterBreak="0">
    <w:nsid w:val="19C95B97"/>
    <w:multiLevelType w:val="multilevel"/>
    <w:tmpl w:val="B1EE6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1D260275"/>
    <w:multiLevelType w:val="multilevel"/>
    <w:tmpl w:val="D2280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E903C49"/>
    <w:multiLevelType w:val="multilevel"/>
    <w:tmpl w:val="80386D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9" w15:restartNumberingAfterBreak="0">
    <w:nsid w:val="25793A8D"/>
    <w:multiLevelType w:val="multilevel"/>
    <w:tmpl w:val="F79EF48A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ascii="Calibri Light" w:eastAsia="Symbol" w:hAnsi="Calibri Light" w:cs="Calibri Light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928"/>
        </w:tabs>
        <w:ind w:left="1928" w:hanging="432"/>
      </w:pPr>
      <w:rPr>
        <w:rFonts w:ascii="Calibri Light" w:eastAsia="Symbol" w:hAnsi="Calibri Light" w:cs="Calibri Light" w:hint="default"/>
        <w:b w:val="0"/>
        <w:sz w:val="18"/>
        <w:szCs w:val="22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2360"/>
        </w:tabs>
        <w:ind w:left="2360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2864"/>
        </w:tabs>
        <w:ind w:left="272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3368"/>
        </w:tabs>
        <w:ind w:left="336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3872"/>
        </w:tabs>
        <w:ind w:left="387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4376"/>
        </w:tabs>
        <w:ind w:left="437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4880"/>
        </w:tabs>
        <w:ind w:left="488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5456"/>
        </w:tabs>
        <w:ind w:left="545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0" w15:restartNumberingAfterBreak="0">
    <w:nsid w:val="28CE1313"/>
    <w:multiLevelType w:val="multilevel"/>
    <w:tmpl w:val="7CCE7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6F05D58"/>
    <w:multiLevelType w:val="multilevel"/>
    <w:tmpl w:val="8BB4F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3D103DC6"/>
    <w:multiLevelType w:val="multilevel"/>
    <w:tmpl w:val="3AAC5F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1EC4DAF"/>
    <w:multiLevelType w:val="multilevel"/>
    <w:tmpl w:val="9C620A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997E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4B56BB"/>
    <w:multiLevelType w:val="multilevel"/>
    <w:tmpl w:val="14B001B6"/>
    <w:lvl w:ilvl="0">
      <w:start w:val="1"/>
      <w:numFmt w:val="decimal"/>
      <w:lvlText w:val="%1. "/>
      <w:lvlJc w:val="left"/>
      <w:pPr>
        <w:ind w:left="283" w:hanging="283"/>
      </w:pPr>
      <w:rPr>
        <w:b w:val="0"/>
        <w:i w:val="0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DF14E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B64FDD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32" w15:restartNumberingAfterBreak="0">
    <w:nsid w:val="615B285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3" w15:restartNumberingAfterBreak="0">
    <w:nsid w:val="65431A4A"/>
    <w:multiLevelType w:val="multilevel"/>
    <w:tmpl w:val="5D1A0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18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6B1A09F4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0AB1FDD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928"/>
        </w:tabs>
        <w:ind w:left="1928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2360"/>
        </w:tabs>
        <w:ind w:left="2360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2864"/>
        </w:tabs>
        <w:ind w:left="272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3368"/>
        </w:tabs>
        <w:ind w:left="336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3872"/>
        </w:tabs>
        <w:ind w:left="387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4376"/>
        </w:tabs>
        <w:ind w:left="437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4880"/>
        </w:tabs>
        <w:ind w:left="488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5456"/>
        </w:tabs>
        <w:ind w:left="545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6" w15:restartNumberingAfterBreak="0">
    <w:nsid w:val="7B7172B5"/>
    <w:multiLevelType w:val="multilevel"/>
    <w:tmpl w:val="3AAC5F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671B80"/>
    <w:multiLevelType w:val="multilevel"/>
    <w:tmpl w:val="3AAC5F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9"/>
  </w:num>
  <w:num w:numId="3">
    <w:abstractNumId w:val="33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0"/>
  </w:num>
  <w:num w:numId="11">
    <w:abstractNumId w:val="31"/>
  </w:num>
  <w:num w:numId="12">
    <w:abstractNumId w:val="1"/>
  </w:num>
  <w:num w:numId="13">
    <w:abstractNumId w:val="2"/>
  </w:num>
  <w:num w:numId="14">
    <w:abstractNumId w:val="26"/>
  </w:num>
  <w:num w:numId="15">
    <w:abstractNumId w:val="10"/>
  </w:num>
  <w:num w:numId="16">
    <w:abstractNumId w:val="14"/>
  </w:num>
  <w:num w:numId="17">
    <w:abstractNumId w:val="17"/>
  </w:num>
  <w:num w:numId="18">
    <w:abstractNumId w:val="22"/>
  </w:num>
  <w:num w:numId="19">
    <w:abstractNumId w:val="37"/>
  </w:num>
  <w:num w:numId="20">
    <w:abstractNumId w:val="9"/>
  </w:num>
  <w:num w:numId="21">
    <w:abstractNumId w:val="20"/>
  </w:num>
  <w:num w:numId="22">
    <w:abstractNumId w:val="12"/>
  </w:num>
  <w:num w:numId="23">
    <w:abstractNumId w:val="24"/>
  </w:num>
  <w:num w:numId="24">
    <w:abstractNumId w:val="25"/>
  </w:num>
  <w:num w:numId="25">
    <w:abstractNumId w:val="28"/>
  </w:num>
  <w:num w:numId="26">
    <w:abstractNumId w:val="18"/>
  </w:num>
  <w:num w:numId="27">
    <w:abstractNumId w:val="32"/>
  </w:num>
  <w:num w:numId="28">
    <w:abstractNumId w:val="19"/>
  </w:num>
  <w:num w:numId="29">
    <w:abstractNumId w:val="27"/>
  </w:num>
  <w:num w:numId="30">
    <w:abstractNumId w:val="35"/>
  </w:num>
  <w:num w:numId="31">
    <w:abstractNumId w:val="13"/>
  </w:num>
  <w:num w:numId="32">
    <w:abstractNumId w:val="21"/>
  </w:num>
  <w:num w:numId="33">
    <w:abstractNumId w:val="15"/>
  </w:num>
  <w:num w:numId="34">
    <w:abstractNumId w:val="36"/>
  </w:num>
  <w:num w:numId="35">
    <w:abstractNumId w:val="11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3DDF"/>
    <w:rsid w:val="00014772"/>
    <w:rsid w:val="00060657"/>
    <w:rsid w:val="0006568E"/>
    <w:rsid w:val="00065CA2"/>
    <w:rsid w:val="0009373D"/>
    <w:rsid w:val="000A5687"/>
    <w:rsid w:val="000C7787"/>
    <w:rsid w:val="00115E2C"/>
    <w:rsid w:val="00141542"/>
    <w:rsid w:val="00150EC5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1F6E97"/>
    <w:rsid w:val="002538DA"/>
    <w:rsid w:val="00277943"/>
    <w:rsid w:val="002900DC"/>
    <w:rsid w:val="00296073"/>
    <w:rsid w:val="002A6DAA"/>
    <w:rsid w:val="002B07D8"/>
    <w:rsid w:val="002B131A"/>
    <w:rsid w:val="002C42C5"/>
    <w:rsid w:val="002E14B9"/>
    <w:rsid w:val="002E58E1"/>
    <w:rsid w:val="002F2C36"/>
    <w:rsid w:val="003151F1"/>
    <w:rsid w:val="003237AB"/>
    <w:rsid w:val="003309E7"/>
    <w:rsid w:val="00346CA4"/>
    <w:rsid w:val="00350A4D"/>
    <w:rsid w:val="00376FC4"/>
    <w:rsid w:val="0038651D"/>
    <w:rsid w:val="003B50D0"/>
    <w:rsid w:val="003C4E57"/>
    <w:rsid w:val="003C67AC"/>
    <w:rsid w:val="003D04A2"/>
    <w:rsid w:val="003D4B45"/>
    <w:rsid w:val="003D7E78"/>
    <w:rsid w:val="0040077F"/>
    <w:rsid w:val="00414642"/>
    <w:rsid w:val="004317E7"/>
    <w:rsid w:val="004364B2"/>
    <w:rsid w:val="004421EE"/>
    <w:rsid w:val="004467BC"/>
    <w:rsid w:val="004620ED"/>
    <w:rsid w:val="004629AD"/>
    <w:rsid w:val="0047183F"/>
    <w:rsid w:val="00473E1B"/>
    <w:rsid w:val="00485F3C"/>
    <w:rsid w:val="00492F8A"/>
    <w:rsid w:val="004B1705"/>
    <w:rsid w:val="004C4337"/>
    <w:rsid w:val="004C6C09"/>
    <w:rsid w:val="004D4E98"/>
    <w:rsid w:val="004E20BE"/>
    <w:rsid w:val="004E5D53"/>
    <w:rsid w:val="004F2759"/>
    <w:rsid w:val="00523F1B"/>
    <w:rsid w:val="00555FEE"/>
    <w:rsid w:val="0055798C"/>
    <w:rsid w:val="005623E3"/>
    <w:rsid w:val="00577794"/>
    <w:rsid w:val="00585A98"/>
    <w:rsid w:val="00585E97"/>
    <w:rsid w:val="005875D1"/>
    <w:rsid w:val="005B384A"/>
    <w:rsid w:val="005B652B"/>
    <w:rsid w:val="005D2B72"/>
    <w:rsid w:val="005D2D43"/>
    <w:rsid w:val="0061458B"/>
    <w:rsid w:val="00642FE8"/>
    <w:rsid w:val="00653C67"/>
    <w:rsid w:val="00654B0C"/>
    <w:rsid w:val="006557DB"/>
    <w:rsid w:val="00674D09"/>
    <w:rsid w:val="006762F1"/>
    <w:rsid w:val="00676EFC"/>
    <w:rsid w:val="00694299"/>
    <w:rsid w:val="006A432A"/>
    <w:rsid w:val="006B212F"/>
    <w:rsid w:val="006C6AAE"/>
    <w:rsid w:val="006E6FF3"/>
    <w:rsid w:val="006F5E7D"/>
    <w:rsid w:val="006F7868"/>
    <w:rsid w:val="00713823"/>
    <w:rsid w:val="00714073"/>
    <w:rsid w:val="00716DBD"/>
    <w:rsid w:val="007224DD"/>
    <w:rsid w:val="007237BD"/>
    <w:rsid w:val="00726EFA"/>
    <w:rsid w:val="007800D2"/>
    <w:rsid w:val="00793487"/>
    <w:rsid w:val="007B29D2"/>
    <w:rsid w:val="007B4111"/>
    <w:rsid w:val="007B71AF"/>
    <w:rsid w:val="007E7064"/>
    <w:rsid w:val="00803A5E"/>
    <w:rsid w:val="008055B5"/>
    <w:rsid w:val="00822E0A"/>
    <w:rsid w:val="00860288"/>
    <w:rsid w:val="00864826"/>
    <w:rsid w:val="0088155F"/>
    <w:rsid w:val="00881781"/>
    <w:rsid w:val="008976CF"/>
    <w:rsid w:val="008A4732"/>
    <w:rsid w:val="008B6755"/>
    <w:rsid w:val="008C0C76"/>
    <w:rsid w:val="008C46A2"/>
    <w:rsid w:val="008C4C89"/>
    <w:rsid w:val="00903B11"/>
    <w:rsid w:val="00943B39"/>
    <w:rsid w:val="00965F0E"/>
    <w:rsid w:val="009672CA"/>
    <w:rsid w:val="009A018E"/>
    <w:rsid w:val="009A5515"/>
    <w:rsid w:val="009B6245"/>
    <w:rsid w:val="009C1BD3"/>
    <w:rsid w:val="009C2163"/>
    <w:rsid w:val="009E231E"/>
    <w:rsid w:val="009F5AB9"/>
    <w:rsid w:val="00A010BA"/>
    <w:rsid w:val="00A13A9F"/>
    <w:rsid w:val="00A31EFB"/>
    <w:rsid w:val="00A43A54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AF451A"/>
    <w:rsid w:val="00B00918"/>
    <w:rsid w:val="00B00BD5"/>
    <w:rsid w:val="00B00E93"/>
    <w:rsid w:val="00B15854"/>
    <w:rsid w:val="00B416F4"/>
    <w:rsid w:val="00B42489"/>
    <w:rsid w:val="00B45F4D"/>
    <w:rsid w:val="00B52633"/>
    <w:rsid w:val="00B53D09"/>
    <w:rsid w:val="00B73968"/>
    <w:rsid w:val="00BA440F"/>
    <w:rsid w:val="00BA5DD3"/>
    <w:rsid w:val="00BB35AC"/>
    <w:rsid w:val="00BB4391"/>
    <w:rsid w:val="00BC0775"/>
    <w:rsid w:val="00BD4887"/>
    <w:rsid w:val="00BF12E7"/>
    <w:rsid w:val="00BF75D3"/>
    <w:rsid w:val="00C11379"/>
    <w:rsid w:val="00C15D75"/>
    <w:rsid w:val="00C63834"/>
    <w:rsid w:val="00C719F7"/>
    <w:rsid w:val="00C76EF6"/>
    <w:rsid w:val="00C92337"/>
    <w:rsid w:val="00CB7076"/>
    <w:rsid w:val="00CB78C3"/>
    <w:rsid w:val="00CC0D7A"/>
    <w:rsid w:val="00CC38E8"/>
    <w:rsid w:val="00CE7C93"/>
    <w:rsid w:val="00D1242F"/>
    <w:rsid w:val="00D1631E"/>
    <w:rsid w:val="00D17058"/>
    <w:rsid w:val="00D4138E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130D5"/>
    <w:rsid w:val="00E20D28"/>
    <w:rsid w:val="00E22B66"/>
    <w:rsid w:val="00E36C12"/>
    <w:rsid w:val="00E40F1A"/>
    <w:rsid w:val="00E71388"/>
    <w:rsid w:val="00E7508C"/>
    <w:rsid w:val="00E7774A"/>
    <w:rsid w:val="00E817A2"/>
    <w:rsid w:val="00EA5F35"/>
    <w:rsid w:val="00EE281A"/>
    <w:rsid w:val="00F02151"/>
    <w:rsid w:val="00F21ACC"/>
    <w:rsid w:val="00F25464"/>
    <w:rsid w:val="00F3186C"/>
    <w:rsid w:val="00F60303"/>
    <w:rsid w:val="00F62624"/>
    <w:rsid w:val="00F673E6"/>
    <w:rsid w:val="00F74724"/>
    <w:rsid w:val="00F768C9"/>
    <w:rsid w:val="00F9111E"/>
    <w:rsid w:val="00FA4C98"/>
    <w:rsid w:val="00FA60A3"/>
    <w:rsid w:val="00FC78BD"/>
    <w:rsid w:val="00FD6666"/>
    <w:rsid w:val="00FE49BD"/>
    <w:rsid w:val="00FE49E0"/>
    <w:rsid w:val="00FE542D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6AE8B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39B00-B58D-4C54-A167-2FA23B50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2018-04-17T13:32:00Z</cp:lastPrinted>
  <dcterms:created xsi:type="dcterms:W3CDTF">2020-05-05T16:08:00Z</dcterms:created>
  <dcterms:modified xsi:type="dcterms:W3CDTF">2020-05-05T16:08:00Z</dcterms:modified>
</cp:coreProperties>
</file>